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2F5FA61" w:rsidR="006A48AF" w:rsidRDefault="005F4ACA" w:rsidP="004A4A3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dawnej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wojewódzkiej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 xml:space="preserve">37+200,00 w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zakresie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–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Przecław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w km 37+075.00 w m.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Wola</w:t>
      </w:r>
      <w:proofErr w:type="spellEnd"/>
      <w:r w:rsidRPr="00E42E9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42E96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793D0" w14:textId="77777777" w:rsidR="00C21C72" w:rsidRDefault="00C21C72" w:rsidP="00AC1A4B">
      <w:r>
        <w:separator/>
      </w:r>
    </w:p>
  </w:endnote>
  <w:endnote w:type="continuationSeparator" w:id="0">
    <w:p w14:paraId="19E96A6A" w14:textId="77777777" w:rsidR="00C21C72" w:rsidRDefault="00C21C7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C1B2" w14:textId="77777777" w:rsidR="00C21C72" w:rsidRDefault="00C21C72" w:rsidP="00AC1A4B">
      <w:r>
        <w:separator/>
      </w:r>
    </w:p>
  </w:footnote>
  <w:footnote w:type="continuationSeparator" w:id="0">
    <w:p w14:paraId="0015B166" w14:textId="77777777" w:rsidR="00C21C72" w:rsidRDefault="00C21C7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3099D5C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A4A32">
      <w:rPr>
        <w:rFonts w:ascii="Calibri" w:hAnsi="Calibri"/>
        <w:b/>
        <w:bCs/>
        <w:color w:val="4F81BD"/>
        <w:sz w:val="18"/>
        <w:szCs w:val="18"/>
        <w:lang w:val="pl-PL" w:eastAsia="ar-SA"/>
      </w:rPr>
      <w:t>36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2021-02-17T13:20:00Z</dcterms:created>
  <dcterms:modified xsi:type="dcterms:W3CDTF">2023-04-27T08:42:00Z</dcterms:modified>
</cp:coreProperties>
</file>